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03E" w:rsidRPr="00A1628A" w:rsidRDefault="00FD2191" w:rsidP="00F6063D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1628A">
        <w:t xml:space="preserve">Příloha č. </w:t>
      </w:r>
      <w:r w:rsidR="00C21680">
        <w:t>4</w:t>
      </w:r>
      <w:r w:rsidR="00CE103E" w:rsidRPr="00A1628A">
        <w:t xml:space="preserve"> Zadávací dokumentace</w:t>
      </w:r>
      <w:r w:rsidR="007F36AA" w:rsidRPr="00A1628A">
        <w:t>:</w:t>
      </w:r>
    </w:p>
    <w:p w:rsidR="00F5183C" w:rsidRPr="00A1628A" w:rsidRDefault="00204648" w:rsidP="00F6063D">
      <w:pPr>
        <w:pStyle w:val="NadpisVZ1"/>
        <w:numPr>
          <w:ilvl w:val="0"/>
          <w:numId w:val="0"/>
        </w:numPr>
      </w:pPr>
      <w:r w:rsidRPr="00A1628A">
        <w:rPr>
          <w:rFonts w:eastAsia="Calibri"/>
        </w:rPr>
        <w:t xml:space="preserve">Seznam </w:t>
      </w:r>
      <w:r w:rsidR="00CE103E" w:rsidRPr="00A1628A">
        <w:rPr>
          <w:rFonts w:eastAsia="Calibri"/>
        </w:rPr>
        <w:t>pod</w:t>
      </w:r>
      <w:r w:rsidRPr="00A1628A">
        <w:rPr>
          <w:rFonts w:eastAsia="Calibri"/>
        </w:rPr>
        <w:t>dodavatelů</w:t>
      </w:r>
      <w:r w:rsidR="00A1628A">
        <w:rPr>
          <w:rFonts w:eastAsia="Calibri"/>
        </w:rPr>
        <w:t xml:space="preserve"> (VZOR)</w:t>
      </w:r>
    </w:p>
    <w:bookmarkEnd w:id="0"/>
    <w:bookmarkEnd w:id="1"/>
    <w:p w:rsidR="007F36AA" w:rsidRPr="00A1628A" w:rsidRDefault="007F36AA" w:rsidP="005D5D95">
      <w:pPr>
        <w:jc w:val="both"/>
        <w:rPr>
          <w:rFonts w:cs="Arial"/>
          <w:bCs/>
          <w:iCs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D144C3" w:rsidRPr="009C6679" w:rsidTr="0043363F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A3207A" w:rsidRDefault="00D144C3" w:rsidP="00A3207A">
            <w:pPr>
              <w:rPr>
                <w:rFonts w:cs="Arial"/>
                <w:b/>
                <w:sz w:val="20"/>
              </w:rPr>
            </w:pPr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Pr="00D144C3">
              <w:rPr>
                <w:rFonts w:cs="Arial"/>
                <w:b/>
                <w:sz w:val="20"/>
              </w:rPr>
              <w:t xml:space="preserve">Modernizace návazné péče – </w:t>
            </w:r>
            <w:r w:rsidR="00A3207A">
              <w:rPr>
                <w:rFonts w:cs="Arial"/>
                <w:b/>
                <w:sz w:val="20"/>
              </w:rPr>
              <w:t>laboratorní technika</w:t>
            </w:r>
          </w:p>
          <w:p w:rsidR="00D144C3" w:rsidRPr="009C6679" w:rsidRDefault="00A3207A" w:rsidP="00A3207A">
            <w:pPr>
              <w:rPr>
                <w:rFonts w:cs="Arial"/>
                <w:b/>
                <w:bCs/>
                <w:caps/>
                <w:sz w:val="20"/>
              </w:rPr>
            </w:pPr>
            <w:r w:rsidRPr="009C6679">
              <w:rPr>
                <w:rFonts w:cs="Arial"/>
                <w:b/>
                <w:bCs/>
                <w:caps/>
                <w:sz w:val="20"/>
              </w:rPr>
              <w:t xml:space="preserve"> </w:t>
            </w:r>
          </w:p>
        </w:tc>
      </w:tr>
      <w:tr w:rsidR="00D144C3" w:rsidRPr="00E70A65" w:rsidTr="0043363F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4C3" w:rsidRDefault="00D144C3" w:rsidP="0043363F">
            <w:pPr>
              <w:rPr>
                <w:rFonts w:cs="Arial"/>
                <w:color w:val="000000"/>
                <w:sz w:val="20"/>
              </w:rPr>
            </w:pPr>
            <w:r w:rsidRPr="00D144C3">
              <w:rPr>
                <w:rFonts w:cs="Arial"/>
                <w:bCs/>
                <w:color w:val="010000"/>
                <w:sz w:val="20"/>
              </w:rPr>
              <w:t>Nadlimitní veřejná zakázka na dodávky zadávaná v otevřeném řízení podle § 56 zákona č. 134/2016 Sb., o zadávání veřejných zakázkách, ve znění pozdějších předpisů</w:t>
            </w:r>
            <w:r>
              <w:rPr>
                <w:rFonts w:cs="Arial"/>
                <w:bCs/>
                <w:color w:val="010000"/>
                <w:sz w:val="20"/>
              </w:rPr>
              <w:t xml:space="preserve"> (dále jen „ZZVZ“).</w:t>
            </w:r>
          </w:p>
        </w:tc>
      </w:tr>
      <w:tr w:rsidR="00D144C3" w:rsidRPr="00E70A65" w:rsidTr="0043363F">
        <w:trPr>
          <w:trHeight w:val="47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4C3" w:rsidRPr="00652B56" w:rsidRDefault="00D144C3" w:rsidP="0043363F">
            <w:pPr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Dodavatel podává nabídku na tyto ČÁSTI veřejné zakázky:  </w:t>
            </w:r>
            <w:r>
              <w:rPr>
                <w:rFonts w:cs="Arial"/>
                <w:b/>
                <w:color w:val="FF0000"/>
                <w:sz w:val="20"/>
              </w:rPr>
              <w:t>DOPLNÍ DODAVATEL</w:t>
            </w:r>
          </w:p>
        </w:tc>
      </w:tr>
    </w:tbl>
    <w:p w:rsidR="00D144C3" w:rsidRDefault="00D144C3" w:rsidP="00D144C3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2"/>
        <w:gridCol w:w="6377"/>
      </w:tblGrid>
      <w:tr w:rsidR="00D144C3" w:rsidTr="0043363F">
        <w:trPr>
          <w:trHeight w:val="567"/>
          <w:jc w:val="center"/>
        </w:trPr>
        <w:tc>
          <w:tcPr>
            <w:tcW w:w="3262" w:type="dxa"/>
            <w:vAlign w:val="center"/>
          </w:tcPr>
          <w:p w:rsidR="00D144C3" w:rsidRPr="00B31AB3" w:rsidRDefault="00D144C3" w:rsidP="0043363F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6377" w:type="dxa"/>
            <w:vAlign w:val="center"/>
          </w:tcPr>
          <w:p w:rsidR="00D144C3" w:rsidRPr="00A32C78" w:rsidRDefault="00D144C3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D144C3" w:rsidTr="0043363F">
        <w:trPr>
          <w:trHeight w:val="475"/>
          <w:jc w:val="center"/>
        </w:trPr>
        <w:tc>
          <w:tcPr>
            <w:tcW w:w="3262" w:type="dxa"/>
            <w:vAlign w:val="center"/>
          </w:tcPr>
          <w:p w:rsidR="00D144C3" w:rsidRPr="00B31AB3" w:rsidRDefault="00D144C3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D144C3" w:rsidRPr="00A32C78" w:rsidRDefault="00D144C3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D144C3" w:rsidTr="0043363F">
        <w:trPr>
          <w:trHeight w:val="511"/>
          <w:jc w:val="center"/>
        </w:trPr>
        <w:tc>
          <w:tcPr>
            <w:tcW w:w="3262" w:type="dxa"/>
            <w:vAlign w:val="center"/>
          </w:tcPr>
          <w:p w:rsidR="00D144C3" w:rsidRPr="00B31AB3" w:rsidRDefault="00D144C3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D144C3" w:rsidRPr="00A32C78" w:rsidRDefault="00D144C3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D144C3" w:rsidTr="0043363F">
        <w:trPr>
          <w:trHeight w:val="567"/>
          <w:jc w:val="center"/>
        </w:trPr>
        <w:tc>
          <w:tcPr>
            <w:tcW w:w="3262" w:type="dxa"/>
            <w:vAlign w:val="center"/>
          </w:tcPr>
          <w:p w:rsidR="00D144C3" w:rsidRPr="00B31AB3" w:rsidRDefault="00D144C3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D144C3" w:rsidRPr="00A32C78" w:rsidRDefault="00D144C3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D144C3" w:rsidRDefault="00D144C3" w:rsidP="00D144C3">
      <w:pPr>
        <w:rPr>
          <w:rFonts w:cs="Arial"/>
          <w:b/>
          <w:sz w:val="20"/>
        </w:rPr>
      </w:pPr>
    </w:p>
    <w:p w:rsidR="00D144C3" w:rsidRDefault="00D144C3" w:rsidP="00D144C3">
      <w:pPr>
        <w:spacing w:after="120"/>
        <w:jc w:val="both"/>
        <w:rPr>
          <w:rFonts w:eastAsia="Calibri" w:cs="Arial"/>
          <w:b/>
          <w:color w:val="000000"/>
          <w:sz w:val="20"/>
        </w:rPr>
      </w:pPr>
      <w:r>
        <w:rPr>
          <w:rFonts w:cs="Arial"/>
          <w:sz w:val="20"/>
        </w:rPr>
        <w:t xml:space="preserve">Výše uvedený účastník zadávacího řízení </w:t>
      </w:r>
      <w:r w:rsidRPr="00A1628A">
        <w:rPr>
          <w:rFonts w:cs="Arial"/>
          <w:sz w:val="20"/>
        </w:rPr>
        <w:t xml:space="preserve">jako dodavatel předmětné veřejné zakázky </w:t>
      </w:r>
      <w:r w:rsidRPr="00B32A01">
        <w:rPr>
          <w:rFonts w:cs="Arial"/>
          <w:b/>
          <w:sz w:val="20"/>
        </w:rPr>
        <w:t>předkládá</w:t>
      </w:r>
      <w:r w:rsidRPr="00B32A01">
        <w:rPr>
          <w:rFonts w:cs="Arial"/>
          <w:sz w:val="20"/>
        </w:rPr>
        <w:t xml:space="preserve"> </w:t>
      </w:r>
      <w:r>
        <w:rPr>
          <w:rFonts w:cs="Arial"/>
          <w:sz w:val="20"/>
        </w:rPr>
        <w:t>v souladu s čl. 1</w:t>
      </w:r>
      <w:r w:rsidR="00662BEC">
        <w:rPr>
          <w:rFonts w:cs="Arial"/>
          <w:sz w:val="20"/>
        </w:rPr>
        <w:t>6</w:t>
      </w:r>
      <w:r w:rsidR="00C52259">
        <w:rPr>
          <w:rFonts w:cs="Arial"/>
          <w:sz w:val="20"/>
        </w:rPr>
        <w:t>.3</w:t>
      </w:r>
      <w:bookmarkStart w:id="2" w:name="_GoBack"/>
      <w:bookmarkEnd w:id="2"/>
      <w:r>
        <w:rPr>
          <w:rFonts w:cs="Arial"/>
          <w:sz w:val="20"/>
        </w:rPr>
        <w:t xml:space="preserve"> zadávací dokumentace </w:t>
      </w:r>
      <w:r w:rsidRPr="00B32A01">
        <w:rPr>
          <w:rFonts w:cs="Arial"/>
          <w:sz w:val="20"/>
        </w:rPr>
        <w:t>v rámci realizace této veřejné zakázky</w:t>
      </w:r>
      <w:r>
        <w:rPr>
          <w:rFonts w:cs="Arial"/>
          <w:sz w:val="20"/>
        </w:rPr>
        <w:t xml:space="preserve">, resp. jejich částí, </w:t>
      </w:r>
      <w:r w:rsidRPr="00B32A01">
        <w:rPr>
          <w:rFonts w:cs="Arial"/>
          <w:sz w:val="20"/>
        </w:rPr>
        <w:t xml:space="preserve">následující </w:t>
      </w:r>
      <w:r w:rsidRPr="00B32A01">
        <w:rPr>
          <w:rFonts w:eastAsia="Calibri" w:cs="Arial"/>
          <w:b/>
          <w:color w:val="000000"/>
          <w:sz w:val="20"/>
        </w:rPr>
        <w:t>seznam poddodavatelů:</w:t>
      </w:r>
    </w:p>
    <w:p w:rsidR="00D144C3" w:rsidRPr="00A1628A" w:rsidRDefault="00D144C3" w:rsidP="00D144C3">
      <w:pPr>
        <w:spacing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>Seznam poddodavatelů na Část ............</w:t>
      </w:r>
      <w:r w:rsidRPr="00D144C3">
        <w:rPr>
          <w:rFonts w:cs="Arial"/>
          <w:b/>
          <w:color w:val="FF0000"/>
          <w:sz w:val="20"/>
        </w:rPr>
        <w:t xml:space="preserve"> </w:t>
      </w:r>
      <w:r w:rsidRPr="00A32C78">
        <w:rPr>
          <w:rFonts w:cs="Arial"/>
          <w:b/>
          <w:color w:val="FF0000"/>
          <w:sz w:val="20"/>
        </w:rPr>
        <w:t xml:space="preserve">DOPLNÍ </w:t>
      </w:r>
      <w:r>
        <w:rPr>
          <w:rFonts w:cs="Arial"/>
          <w:b/>
          <w:color w:val="FF0000"/>
          <w:sz w:val="20"/>
        </w:rPr>
        <w:t>DODAVATEL</w:t>
      </w:r>
      <w:r>
        <w:rPr>
          <w:rFonts w:eastAsia="Calibri" w:cs="Arial"/>
          <w:b/>
          <w:color w:val="000000"/>
          <w:sz w:val="20"/>
        </w:rPr>
        <w:t xml:space="preserve"> veřejné zakázky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3721"/>
        <w:gridCol w:w="5326"/>
      </w:tblGrid>
      <w:tr w:rsidR="00D144C3" w:rsidRPr="00B32A01" w:rsidTr="0043363F">
        <w:trPr>
          <w:trHeight w:val="204"/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 rámci plnění VZ provádět</w:t>
            </w: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D144C3" w:rsidRPr="00AF1A45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D144C3" w:rsidRDefault="00D144C3" w:rsidP="00D144C3">
      <w:pPr>
        <w:spacing w:line="270" w:lineRule="exact"/>
        <w:rPr>
          <w:rFonts w:cs="Arial"/>
          <w:bCs/>
          <w:iCs/>
          <w:sz w:val="20"/>
        </w:rPr>
      </w:pPr>
    </w:p>
    <w:p w:rsidR="00D144C3" w:rsidRPr="00A1628A" w:rsidRDefault="00D144C3" w:rsidP="00D144C3">
      <w:pPr>
        <w:spacing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>Seznam poddodavatelů na Část ............</w:t>
      </w:r>
      <w:r w:rsidRPr="00D144C3">
        <w:rPr>
          <w:rFonts w:cs="Arial"/>
          <w:b/>
          <w:color w:val="FF0000"/>
          <w:sz w:val="20"/>
        </w:rPr>
        <w:t xml:space="preserve"> </w:t>
      </w:r>
      <w:r w:rsidRPr="00A32C78">
        <w:rPr>
          <w:rFonts w:cs="Arial"/>
          <w:b/>
          <w:color w:val="FF0000"/>
          <w:sz w:val="20"/>
        </w:rPr>
        <w:t xml:space="preserve">DOPLNÍ </w:t>
      </w:r>
      <w:r>
        <w:rPr>
          <w:rFonts w:cs="Arial"/>
          <w:b/>
          <w:color w:val="FF0000"/>
          <w:sz w:val="20"/>
        </w:rPr>
        <w:t>DODAVATEL</w:t>
      </w:r>
      <w:r>
        <w:rPr>
          <w:rFonts w:eastAsia="Calibri" w:cs="Arial"/>
          <w:b/>
          <w:color w:val="000000"/>
          <w:sz w:val="20"/>
        </w:rPr>
        <w:t xml:space="preserve"> veřejné zakázky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3721"/>
        <w:gridCol w:w="5326"/>
      </w:tblGrid>
      <w:tr w:rsidR="00D144C3" w:rsidRPr="00B32A01" w:rsidTr="0043363F">
        <w:trPr>
          <w:trHeight w:val="204"/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 rámci plnění VZ provádět</w:t>
            </w: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D144C3" w:rsidRPr="00AF1A45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D144C3" w:rsidRPr="00B32A01" w:rsidTr="0043363F">
        <w:trPr>
          <w:jc w:val="center"/>
        </w:trPr>
        <w:tc>
          <w:tcPr>
            <w:tcW w:w="592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D144C3" w:rsidRPr="00B32A01" w:rsidRDefault="00D144C3" w:rsidP="004336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D144C3" w:rsidRDefault="00D144C3" w:rsidP="00D144C3">
      <w:pPr>
        <w:spacing w:line="270" w:lineRule="exact"/>
        <w:rPr>
          <w:rFonts w:cs="Arial"/>
          <w:bCs/>
          <w:iCs/>
          <w:sz w:val="20"/>
        </w:rPr>
      </w:pPr>
    </w:p>
    <w:p w:rsidR="00662BEC" w:rsidRPr="00A1628A" w:rsidRDefault="00662BEC" w:rsidP="00662BEC">
      <w:pPr>
        <w:spacing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>Seznam poddodavatelů na Část ............</w:t>
      </w:r>
      <w:r w:rsidRPr="00D144C3">
        <w:rPr>
          <w:rFonts w:cs="Arial"/>
          <w:b/>
          <w:color w:val="FF0000"/>
          <w:sz w:val="20"/>
        </w:rPr>
        <w:t xml:space="preserve"> </w:t>
      </w:r>
      <w:r w:rsidRPr="00A32C78">
        <w:rPr>
          <w:rFonts w:cs="Arial"/>
          <w:b/>
          <w:color w:val="FF0000"/>
          <w:sz w:val="20"/>
        </w:rPr>
        <w:t xml:space="preserve">DOPLNÍ </w:t>
      </w:r>
      <w:r>
        <w:rPr>
          <w:rFonts w:cs="Arial"/>
          <w:b/>
          <w:color w:val="FF0000"/>
          <w:sz w:val="20"/>
        </w:rPr>
        <w:t>DODAVATEL</w:t>
      </w:r>
      <w:r>
        <w:rPr>
          <w:rFonts w:eastAsia="Calibri" w:cs="Arial"/>
          <w:b/>
          <w:color w:val="000000"/>
          <w:sz w:val="20"/>
        </w:rPr>
        <w:t xml:space="preserve"> veřejné zakázky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3721"/>
        <w:gridCol w:w="5326"/>
      </w:tblGrid>
      <w:tr w:rsidR="00662BEC" w:rsidRPr="00B32A01" w:rsidTr="002B29D1">
        <w:trPr>
          <w:trHeight w:val="204"/>
          <w:jc w:val="center"/>
        </w:trPr>
        <w:tc>
          <w:tcPr>
            <w:tcW w:w="592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 rámci plnění VZ provádět</w:t>
            </w:r>
          </w:p>
        </w:tc>
      </w:tr>
      <w:tr w:rsidR="00662BEC" w:rsidRPr="00B32A01" w:rsidTr="002B29D1">
        <w:trPr>
          <w:jc w:val="center"/>
        </w:trPr>
        <w:tc>
          <w:tcPr>
            <w:tcW w:w="592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662BEC" w:rsidRPr="00B32A01" w:rsidTr="002B29D1">
        <w:trPr>
          <w:jc w:val="center"/>
        </w:trPr>
        <w:tc>
          <w:tcPr>
            <w:tcW w:w="592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662BEC" w:rsidRPr="00AF1A45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662BEC" w:rsidRPr="00B32A01" w:rsidTr="002B29D1">
        <w:trPr>
          <w:jc w:val="center"/>
        </w:trPr>
        <w:tc>
          <w:tcPr>
            <w:tcW w:w="592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662BEC" w:rsidRPr="00B32A01" w:rsidTr="002B29D1">
        <w:trPr>
          <w:jc w:val="center"/>
        </w:trPr>
        <w:tc>
          <w:tcPr>
            <w:tcW w:w="592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662BEC" w:rsidRPr="00B32A01" w:rsidRDefault="00662BEC" w:rsidP="002B29D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662BEC" w:rsidRDefault="00662BEC" w:rsidP="00D144C3">
      <w:pPr>
        <w:spacing w:line="270" w:lineRule="exact"/>
        <w:rPr>
          <w:rFonts w:cs="Arial"/>
          <w:bCs/>
          <w:iCs/>
          <w:sz w:val="20"/>
        </w:rPr>
      </w:pPr>
    </w:p>
    <w:p w:rsidR="00662BEC" w:rsidRDefault="00662BEC" w:rsidP="00D144C3">
      <w:pPr>
        <w:spacing w:line="270" w:lineRule="exact"/>
        <w:rPr>
          <w:rFonts w:cs="Arial"/>
          <w:bCs/>
          <w:iCs/>
          <w:sz w:val="20"/>
        </w:rPr>
      </w:pPr>
    </w:p>
    <w:p w:rsidR="00D144C3" w:rsidRPr="00041118" w:rsidRDefault="00D144C3" w:rsidP="00D144C3">
      <w:pPr>
        <w:spacing w:line="270" w:lineRule="exact"/>
        <w:rPr>
          <w:rFonts w:cs="Arial"/>
          <w:bCs/>
          <w:iCs/>
          <w:sz w:val="20"/>
        </w:rPr>
      </w:pPr>
      <w:r w:rsidRPr="000664D7">
        <w:rPr>
          <w:rFonts w:cs="Arial"/>
          <w:bCs/>
          <w:iCs/>
          <w:sz w:val="20"/>
        </w:rPr>
        <w:lastRenderedPageBreak/>
        <w:t>V</w:t>
      </w:r>
      <w:r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dne</w:t>
      </w:r>
      <w:r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</w:t>
      </w:r>
      <w:r w:rsidRPr="00041118">
        <w:rPr>
          <w:rFonts w:cs="Arial"/>
          <w:bCs/>
          <w:iCs/>
          <w:sz w:val="20"/>
        </w:rPr>
        <w:t>201</w:t>
      </w:r>
      <w:r w:rsidR="003A188B">
        <w:rPr>
          <w:rFonts w:cs="Arial"/>
          <w:bCs/>
          <w:iCs/>
          <w:sz w:val="20"/>
        </w:rPr>
        <w:t>8</w:t>
      </w:r>
      <w:r w:rsidRPr="00041118">
        <w:rPr>
          <w:rFonts w:cs="Arial"/>
          <w:bCs/>
          <w:iCs/>
          <w:sz w:val="20"/>
        </w:rPr>
        <w:t xml:space="preserve">                   </w:t>
      </w:r>
    </w:p>
    <w:p w:rsidR="00D144C3" w:rsidRDefault="00D144C3" w:rsidP="00D144C3">
      <w:pPr>
        <w:spacing w:line="270" w:lineRule="exact"/>
        <w:rPr>
          <w:rFonts w:cs="Arial"/>
          <w:bCs/>
          <w:iCs/>
          <w:sz w:val="20"/>
        </w:rPr>
      </w:pPr>
    </w:p>
    <w:p w:rsidR="00D144C3" w:rsidRDefault="00D144C3" w:rsidP="00D144C3">
      <w:pPr>
        <w:jc w:val="both"/>
        <w:rPr>
          <w:rFonts w:cs="Arial"/>
          <w:sz w:val="20"/>
        </w:rPr>
      </w:pPr>
    </w:p>
    <w:p w:rsidR="00D144C3" w:rsidRDefault="00D144C3" w:rsidP="00D144C3">
      <w:pPr>
        <w:jc w:val="both"/>
        <w:rPr>
          <w:rFonts w:cs="Arial"/>
          <w:sz w:val="20"/>
        </w:rPr>
      </w:pPr>
    </w:p>
    <w:p w:rsidR="00D144C3" w:rsidRPr="00041118" w:rsidRDefault="00D144C3" w:rsidP="00D144C3">
      <w:pPr>
        <w:jc w:val="both"/>
        <w:rPr>
          <w:rFonts w:cs="Arial"/>
          <w:sz w:val="20"/>
        </w:rPr>
      </w:pPr>
    </w:p>
    <w:p w:rsidR="00D144C3" w:rsidRPr="00041118" w:rsidRDefault="00D144C3" w:rsidP="00D144C3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D144C3" w:rsidRPr="00041118" w:rsidRDefault="00D144C3" w:rsidP="00D144C3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D144C3" w:rsidRPr="00041118" w:rsidRDefault="00D144C3" w:rsidP="00D144C3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D144C3" w:rsidRPr="00041118" w:rsidRDefault="00D144C3" w:rsidP="00D144C3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A135BC" w:rsidRPr="00D144C3" w:rsidRDefault="00D144C3" w:rsidP="00D144C3">
      <w:pPr>
        <w:rPr>
          <w:rFonts w:cs="Arial"/>
          <w:color w:val="FF0000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A135BC" w:rsidRPr="00D144C3" w:rsidSect="00A1628A">
      <w:footerReference w:type="default" r:id="rId8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6F7" w:rsidRDefault="009866F7" w:rsidP="00264229">
      <w:r>
        <w:separator/>
      </w:r>
    </w:p>
  </w:endnote>
  <w:endnote w:type="continuationSeparator" w:id="0">
    <w:p w:rsidR="009866F7" w:rsidRDefault="009866F7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03E" w:rsidRPr="005C0F97" w:rsidRDefault="00CE103E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E103E" w:rsidRPr="005700BE" w:rsidRDefault="00CE103E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39048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39048E" w:rsidRPr="005C0F97">
      <w:rPr>
        <w:rFonts w:cs="Arial"/>
        <w:i/>
        <w:color w:val="7F7F7F"/>
        <w:sz w:val="18"/>
        <w:szCs w:val="18"/>
      </w:rPr>
      <w:fldChar w:fldCharType="separate"/>
    </w:r>
    <w:r w:rsidR="00C52259">
      <w:rPr>
        <w:rFonts w:cs="Arial"/>
        <w:i/>
        <w:noProof/>
        <w:color w:val="7F7F7F"/>
        <w:sz w:val="18"/>
        <w:szCs w:val="18"/>
      </w:rPr>
      <w:t>1</w:t>
    </w:r>
    <w:r w:rsidR="0039048E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39048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39048E" w:rsidRPr="005C0F97">
      <w:rPr>
        <w:rFonts w:cs="Arial"/>
        <w:i/>
        <w:color w:val="7F7F7F"/>
        <w:sz w:val="18"/>
        <w:szCs w:val="18"/>
      </w:rPr>
      <w:fldChar w:fldCharType="separate"/>
    </w:r>
    <w:r w:rsidR="00C52259">
      <w:rPr>
        <w:rFonts w:cs="Arial"/>
        <w:i/>
        <w:noProof/>
        <w:color w:val="7F7F7F"/>
        <w:sz w:val="18"/>
        <w:szCs w:val="18"/>
      </w:rPr>
      <w:t>2</w:t>
    </w:r>
    <w:r w:rsidR="0039048E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6F7" w:rsidRDefault="009866F7" w:rsidP="00264229">
      <w:r>
        <w:separator/>
      </w:r>
    </w:p>
  </w:footnote>
  <w:footnote w:type="continuationSeparator" w:id="0">
    <w:p w:rsidR="009866F7" w:rsidRDefault="009866F7" w:rsidP="00264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26359"/>
    <w:rsid w:val="0012779C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5EF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B1A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546D4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2E0A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5B5B"/>
    <w:rsid w:val="00366017"/>
    <w:rsid w:val="003674A2"/>
    <w:rsid w:val="0036756B"/>
    <w:rsid w:val="00380698"/>
    <w:rsid w:val="003820E2"/>
    <w:rsid w:val="00385EA3"/>
    <w:rsid w:val="00386A9A"/>
    <w:rsid w:val="00387583"/>
    <w:rsid w:val="0039048E"/>
    <w:rsid w:val="003928F0"/>
    <w:rsid w:val="00393259"/>
    <w:rsid w:val="00394384"/>
    <w:rsid w:val="003960D8"/>
    <w:rsid w:val="003A017B"/>
    <w:rsid w:val="003A188B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2C73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6DB"/>
    <w:rsid w:val="00427A9B"/>
    <w:rsid w:val="004318C3"/>
    <w:rsid w:val="00431C7C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55A6B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6D93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3DF0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C6B1E"/>
    <w:rsid w:val="005D425F"/>
    <w:rsid w:val="005D5D95"/>
    <w:rsid w:val="005E00DF"/>
    <w:rsid w:val="005F1855"/>
    <w:rsid w:val="005F1FC2"/>
    <w:rsid w:val="0060063C"/>
    <w:rsid w:val="00600A00"/>
    <w:rsid w:val="00601246"/>
    <w:rsid w:val="00601C1D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2BEC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3BF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0A4D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1730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3B14"/>
    <w:rsid w:val="00895479"/>
    <w:rsid w:val="008970A4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3081"/>
    <w:rsid w:val="008F078F"/>
    <w:rsid w:val="008F49F8"/>
    <w:rsid w:val="009000B2"/>
    <w:rsid w:val="00900841"/>
    <w:rsid w:val="009060D9"/>
    <w:rsid w:val="009138A3"/>
    <w:rsid w:val="009155DF"/>
    <w:rsid w:val="009219AE"/>
    <w:rsid w:val="00922C8A"/>
    <w:rsid w:val="00923708"/>
    <w:rsid w:val="00925410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05D"/>
    <w:rsid w:val="00983C7D"/>
    <w:rsid w:val="00985AFA"/>
    <w:rsid w:val="00986044"/>
    <w:rsid w:val="009866F7"/>
    <w:rsid w:val="00987750"/>
    <w:rsid w:val="0099031E"/>
    <w:rsid w:val="0099083A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569F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1628A"/>
    <w:rsid w:val="00A174D6"/>
    <w:rsid w:val="00A25F7A"/>
    <w:rsid w:val="00A318AA"/>
    <w:rsid w:val="00A3207A"/>
    <w:rsid w:val="00A332EB"/>
    <w:rsid w:val="00A351AB"/>
    <w:rsid w:val="00A360F3"/>
    <w:rsid w:val="00A36B17"/>
    <w:rsid w:val="00A376C9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2A01"/>
    <w:rsid w:val="00B337CC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1680"/>
    <w:rsid w:val="00C2225E"/>
    <w:rsid w:val="00C31FF2"/>
    <w:rsid w:val="00C325DB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2259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9C9"/>
    <w:rsid w:val="00CE0DB8"/>
    <w:rsid w:val="00CE103E"/>
    <w:rsid w:val="00CE37E7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4C3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B46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0837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47FA6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1BAE1B-16C4-4F8E-99F1-AFBC4BB0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4BEC4-6F6D-4033-84CB-DD70A512B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Štrunc Václav</cp:lastModifiedBy>
  <cp:revision>43</cp:revision>
  <cp:lastPrinted>2018-03-01T09:50:00Z</cp:lastPrinted>
  <dcterms:created xsi:type="dcterms:W3CDTF">2013-09-12T07:54:00Z</dcterms:created>
  <dcterms:modified xsi:type="dcterms:W3CDTF">2018-03-01T13:18:00Z</dcterms:modified>
</cp:coreProperties>
</file>